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447E5" w:rsidRPr="006A3D97" w:rsidRDefault="00E86775" w:rsidP="009E0C0C">
      <w:pPr>
        <w:pStyle w:val="Naslov2"/>
        <w:numPr>
          <w:ilvl w:val="0"/>
          <w:numId w:val="0"/>
        </w:numPr>
        <w:spacing w:before="240"/>
        <w:jc w:val="left"/>
        <w:rPr>
          <w:rFonts w:ascii="Calibri Light" w:hAnsi="Calibri Light"/>
          <w:sz w:val="24"/>
        </w:rPr>
      </w:pPr>
      <w:r>
        <w:rPr>
          <w:rFonts w:ascii="Calibri Light" w:hAnsi="Calibri Light"/>
          <w:noProof/>
          <w:sz w:val="24"/>
          <w:lang w:eastAsia="hr-HR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675" cy="1471295"/>
            <wp:effectExtent l="0" t="0" r="3175" b="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4712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E0C0C" w:rsidRPr="00270FEC" w:rsidRDefault="009E0C0C" w:rsidP="007E6487">
      <w:pPr>
        <w:spacing w:after="0"/>
        <w:jc w:val="center"/>
        <w:rPr>
          <w:rFonts w:ascii="Arial" w:hAnsi="Arial" w:cs="Arial"/>
          <w:b/>
          <w:sz w:val="40"/>
          <w:szCs w:val="40"/>
        </w:rPr>
      </w:pPr>
      <w:r w:rsidRPr="00270FEC">
        <w:rPr>
          <w:rFonts w:ascii="Arial" w:hAnsi="Arial" w:cs="Arial"/>
          <w:b/>
          <w:sz w:val="40"/>
          <w:szCs w:val="40"/>
        </w:rPr>
        <w:t>12. Bučijada u Ivanić-Gradu 14.-16. listopada 2016.</w:t>
      </w:r>
    </w:p>
    <w:p w:rsidR="007E6487" w:rsidRPr="00270FEC" w:rsidRDefault="007E6487" w:rsidP="007E6487">
      <w:pPr>
        <w:spacing w:after="0"/>
        <w:jc w:val="center"/>
        <w:rPr>
          <w:rFonts w:ascii="Arial" w:hAnsi="Arial" w:cs="Arial"/>
          <w:b/>
          <w:sz w:val="40"/>
          <w:szCs w:val="40"/>
        </w:rPr>
      </w:pPr>
      <w:r w:rsidRPr="00270FEC">
        <w:rPr>
          <w:rFonts w:ascii="Arial" w:hAnsi="Arial" w:cs="Arial"/>
          <w:b/>
          <w:sz w:val="40"/>
          <w:szCs w:val="40"/>
        </w:rPr>
        <w:t>Dođi! Okusi! Osjeti! Vidi!</w:t>
      </w:r>
    </w:p>
    <w:p w:rsidR="00114D2E" w:rsidRPr="00270FEC" w:rsidRDefault="00114D2E" w:rsidP="007E6487">
      <w:pPr>
        <w:spacing w:after="0"/>
        <w:jc w:val="center"/>
        <w:rPr>
          <w:rFonts w:ascii="Arial" w:hAnsi="Arial" w:cs="Arial"/>
          <w:b/>
          <w:sz w:val="40"/>
          <w:szCs w:val="40"/>
        </w:rPr>
      </w:pPr>
    </w:p>
    <w:p w:rsidR="00114D2E" w:rsidRPr="00270FEC" w:rsidRDefault="00114D2E" w:rsidP="007E6487">
      <w:pPr>
        <w:spacing w:after="0"/>
        <w:jc w:val="center"/>
        <w:rPr>
          <w:rFonts w:ascii="Arial" w:hAnsi="Arial" w:cs="Arial"/>
          <w:b/>
          <w:sz w:val="40"/>
          <w:szCs w:val="40"/>
        </w:rPr>
      </w:pPr>
      <w:r w:rsidRPr="00270FEC">
        <w:rPr>
          <w:rFonts w:ascii="Arial" w:hAnsi="Arial" w:cs="Arial"/>
          <w:b/>
          <w:sz w:val="40"/>
          <w:szCs w:val="40"/>
        </w:rPr>
        <w:t>COOKING SHOW</w:t>
      </w:r>
    </w:p>
    <w:p w:rsidR="009E0C0C" w:rsidRPr="00270FEC" w:rsidRDefault="009E0C0C" w:rsidP="00B0747B">
      <w:pPr>
        <w:spacing w:after="0"/>
        <w:rPr>
          <w:rFonts w:ascii="Arial" w:hAnsi="Arial" w:cs="Arial"/>
          <w:sz w:val="24"/>
          <w:szCs w:val="24"/>
        </w:rPr>
      </w:pPr>
    </w:p>
    <w:p w:rsidR="009E0C0C" w:rsidRPr="00270FEC" w:rsidRDefault="009E0C0C" w:rsidP="009E0C0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70FEC">
        <w:rPr>
          <w:rFonts w:ascii="Arial" w:hAnsi="Arial" w:cs="Arial"/>
          <w:b/>
          <w:sz w:val="24"/>
          <w:szCs w:val="24"/>
        </w:rPr>
        <w:t xml:space="preserve">Pravo vrijeme za posjet Ivanić-Gradu je treći vikend u listopadu </w:t>
      </w:r>
      <w:r w:rsidRPr="00270FEC">
        <w:rPr>
          <w:rFonts w:ascii="Arial" w:hAnsi="Arial" w:cs="Arial"/>
          <w:sz w:val="24"/>
          <w:szCs w:val="24"/>
        </w:rPr>
        <w:t xml:space="preserve">kada se odvija izložbeno-prodajni sajam Bučijada. Bučijada se u početku bazirala na sajmu buča, proizvoda od buča i ostalih eko-etno proizvoda i na prikazu tradicionalne pripreme bučnice, a kroz godine su se svi ugostiteljski objekti s područja Grada uključili te za vrijeme Bučijade pripremaju kreativne jelovnike od buča. S vremenom je </w:t>
      </w:r>
      <w:r w:rsidRPr="00270FEC">
        <w:rPr>
          <w:rFonts w:ascii="Arial" w:hAnsi="Arial" w:cs="Arial"/>
          <w:b/>
          <w:sz w:val="24"/>
          <w:szCs w:val="24"/>
        </w:rPr>
        <w:t>gospodarsko-turistička manifestacija Bučijada postala prava gastro manifestacija koju u dva dana posjeti preko 20.000 posjetitelja.</w:t>
      </w:r>
    </w:p>
    <w:p w:rsidR="009E0C0C" w:rsidRPr="00270FEC" w:rsidRDefault="009E0C0C" w:rsidP="009E0C0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6A3D97" w:rsidRPr="00270FEC" w:rsidRDefault="006A3D97" w:rsidP="006A3D97">
      <w:pPr>
        <w:rPr>
          <w:rFonts w:ascii="Arial" w:eastAsia="Arial Unicode MS" w:hAnsi="Arial" w:cs="Arial"/>
          <w:sz w:val="24"/>
          <w:szCs w:val="24"/>
        </w:rPr>
      </w:pPr>
      <w:r w:rsidRPr="00270FEC">
        <w:rPr>
          <w:rFonts w:ascii="Arial" w:eastAsia="Arial Unicode MS" w:hAnsi="Arial" w:cs="Arial"/>
          <w:sz w:val="24"/>
          <w:szCs w:val="24"/>
        </w:rPr>
        <w:t>Želja nam je da program Bučijade oplemenimo dodatnim sadržajima te ove g</w:t>
      </w:r>
      <w:r w:rsidR="00AC4CE6" w:rsidRPr="00270FEC">
        <w:rPr>
          <w:rFonts w:ascii="Arial" w:eastAsia="Arial Unicode MS" w:hAnsi="Arial" w:cs="Arial"/>
          <w:sz w:val="24"/>
          <w:szCs w:val="24"/>
        </w:rPr>
        <w:t>odine po prvi puta imamo gastro pozornicu</w:t>
      </w:r>
      <w:r w:rsidR="00114D2E" w:rsidRPr="00270FEC">
        <w:rPr>
          <w:rFonts w:ascii="Arial" w:eastAsia="Arial Unicode MS" w:hAnsi="Arial" w:cs="Arial"/>
          <w:sz w:val="24"/>
          <w:szCs w:val="24"/>
        </w:rPr>
        <w:t xml:space="preserve">, </w:t>
      </w:r>
      <w:r w:rsidRPr="00270FEC">
        <w:rPr>
          <w:rFonts w:ascii="Arial" w:eastAsia="Arial Unicode MS" w:hAnsi="Arial" w:cs="Arial"/>
          <w:sz w:val="24"/>
          <w:szCs w:val="24"/>
        </w:rPr>
        <w:t xml:space="preserve">koja će biti postavljena u centru Ivanić-Grada, na glavnom gradskom trgu. </w:t>
      </w:r>
    </w:p>
    <w:p w:rsidR="006A3D97" w:rsidRPr="00270FEC" w:rsidRDefault="00114D2E" w:rsidP="00114D2E">
      <w:pPr>
        <w:rPr>
          <w:rFonts w:ascii="Arial" w:eastAsia="Arial Unicode MS" w:hAnsi="Arial" w:cs="Arial"/>
          <w:sz w:val="24"/>
          <w:szCs w:val="24"/>
        </w:rPr>
      </w:pPr>
      <w:r w:rsidRPr="00270FEC">
        <w:rPr>
          <w:rFonts w:ascii="Arial" w:eastAsia="Arial Unicode MS" w:hAnsi="Arial" w:cs="Arial"/>
          <w:sz w:val="24"/>
          <w:szCs w:val="24"/>
        </w:rPr>
        <w:t>Na</w:t>
      </w:r>
      <w:r w:rsidR="00AC4CE6" w:rsidRPr="00270FEC">
        <w:rPr>
          <w:rFonts w:ascii="Arial" w:eastAsia="Arial Unicode MS" w:hAnsi="Arial" w:cs="Arial"/>
          <w:sz w:val="24"/>
          <w:szCs w:val="24"/>
        </w:rPr>
        <w:t xml:space="preserve"> </w:t>
      </w:r>
      <w:r w:rsidR="00AC4CE6" w:rsidRPr="00270FEC">
        <w:rPr>
          <w:rFonts w:ascii="Arial" w:eastAsia="Arial Unicode MS" w:hAnsi="Arial" w:cs="Arial"/>
          <w:b/>
          <w:sz w:val="24"/>
          <w:szCs w:val="24"/>
        </w:rPr>
        <w:t xml:space="preserve">gastro </w:t>
      </w:r>
      <w:r w:rsidRPr="00270FEC">
        <w:rPr>
          <w:rFonts w:ascii="Arial" w:eastAsia="Arial Unicode MS" w:hAnsi="Arial" w:cs="Arial"/>
          <w:b/>
          <w:sz w:val="24"/>
          <w:szCs w:val="24"/>
        </w:rPr>
        <w:t xml:space="preserve">pozornici </w:t>
      </w:r>
      <w:r w:rsidRPr="00270FEC">
        <w:rPr>
          <w:rFonts w:ascii="Arial" w:eastAsia="Arial Unicode MS" w:hAnsi="Arial" w:cs="Arial"/>
          <w:sz w:val="24"/>
          <w:szCs w:val="24"/>
        </w:rPr>
        <w:t xml:space="preserve">će se održavati </w:t>
      </w:r>
      <w:r w:rsidRPr="00270FEC">
        <w:rPr>
          <w:rFonts w:ascii="Arial" w:eastAsia="Arial Unicode MS" w:hAnsi="Arial" w:cs="Arial"/>
          <w:b/>
          <w:sz w:val="24"/>
          <w:szCs w:val="24"/>
        </w:rPr>
        <w:t>cooking show</w:t>
      </w:r>
      <w:r w:rsidR="005C7C97" w:rsidRPr="00270FEC">
        <w:rPr>
          <w:rFonts w:ascii="Arial" w:eastAsia="Arial Unicode MS" w:hAnsi="Arial" w:cs="Arial"/>
          <w:b/>
          <w:sz w:val="24"/>
          <w:szCs w:val="24"/>
        </w:rPr>
        <w:t>,</w:t>
      </w:r>
      <w:r w:rsidR="00293069" w:rsidRPr="00270FEC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Pr="00270FEC">
        <w:rPr>
          <w:rFonts w:ascii="Arial" w:eastAsia="Arial Unicode MS" w:hAnsi="Arial" w:cs="Arial"/>
          <w:sz w:val="24"/>
          <w:szCs w:val="24"/>
        </w:rPr>
        <w:t>koji se sastoji od</w:t>
      </w:r>
      <w:r w:rsidR="00AC4CE6" w:rsidRPr="00270FEC">
        <w:rPr>
          <w:rFonts w:ascii="Arial" w:eastAsia="Arial Unicode MS" w:hAnsi="Arial" w:cs="Arial"/>
          <w:sz w:val="24"/>
          <w:szCs w:val="24"/>
        </w:rPr>
        <w:t xml:space="preserve"> </w:t>
      </w:r>
      <w:r w:rsidR="006A3D97" w:rsidRPr="00270FEC">
        <w:rPr>
          <w:rFonts w:ascii="Arial" w:eastAsia="Arial Unicode MS" w:hAnsi="Arial" w:cs="Arial"/>
          <w:b/>
          <w:sz w:val="24"/>
          <w:szCs w:val="24"/>
        </w:rPr>
        <w:t>5 radionica</w:t>
      </w:r>
      <w:r w:rsidR="005C7C97" w:rsidRPr="00270FEC">
        <w:rPr>
          <w:rFonts w:ascii="Arial" w:eastAsia="Arial Unicode MS" w:hAnsi="Arial" w:cs="Arial"/>
          <w:b/>
          <w:sz w:val="24"/>
          <w:szCs w:val="24"/>
        </w:rPr>
        <w:t>,</w:t>
      </w:r>
      <w:r w:rsidRPr="00270FEC">
        <w:rPr>
          <w:rFonts w:ascii="Arial" w:eastAsia="Arial Unicode MS" w:hAnsi="Arial" w:cs="Arial"/>
          <w:sz w:val="24"/>
          <w:szCs w:val="24"/>
        </w:rPr>
        <w:t xml:space="preserve"> čiji su sudionici </w:t>
      </w:r>
      <w:r w:rsidR="006A3D97" w:rsidRPr="00270FEC">
        <w:rPr>
          <w:rFonts w:ascii="Arial" w:eastAsia="Arial Unicode MS" w:hAnsi="Arial" w:cs="Arial"/>
          <w:b/>
          <w:sz w:val="24"/>
          <w:szCs w:val="24"/>
        </w:rPr>
        <w:t>chefovi</w:t>
      </w:r>
      <w:r w:rsidR="006A3D97" w:rsidRPr="00270FEC">
        <w:rPr>
          <w:rFonts w:ascii="Arial" w:eastAsia="Arial Unicode MS" w:hAnsi="Arial" w:cs="Arial"/>
          <w:sz w:val="24"/>
          <w:szCs w:val="24"/>
        </w:rPr>
        <w:t xml:space="preserve"> koji će pripremati razna </w:t>
      </w:r>
      <w:r w:rsidR="006A3D97" w:rsidRPr="00270FEC">
        <w:rPr>
          <w:rFonts w:ascii="Arial" w:eastAsia="Arial Unicode MS" w:hAnsi="Arial" w:cs="Arial"/>
          <w:b/>
          <w:sz w:val="24"/>
          <w:szCs w:val="24"/>
        </w:rPr>
        <w:t>jela od buče/bundeve/tikve te proizvoda OPG</w:t>
      </w:r>
      <w:r w:rsidR="00AC4CE6" w:rsidRPr="00270FEC">
        <w:rPr>
          <w:rFonts w:ascii="Arial" w:eastAsia="Arial Unicode MS" w:hAnsi="Arial" w:cs="Arial"/>
          <w:b/>
          <w:sz w:val="24"/>
          <w:szCs w:val="24"/>
        </w:rPr>
        <w:t>-</w:t>
      </w:r>
      <w:r w:rsidR="006A3D97" w:rsidRPr="00270FEC">
        <w:rPr>
          <w:rFonts w:ascii="Arial" w:eastAsia="Arial Unicode MS" w:hAnsi="Arial" w:cs="Arial"/>
          <w:b/>
          <w:sz w:val="24"/>
          <w:szCs w:val="24"/>
        </w:rPr>
        <w:t>a</w:t>
      </w:r>
      <w:r w:rsidR="005C7C97" w:rsidRPr="00270FEC">
        <w:rPr>
          <w:rFonts w:ascii="Arial" w:eastAsia="Arial Unicode MS" w:hAnsi="Arial" w:cs="Arial"/>
          <w:b/>
          <w:sz w:val="24"/>
          <w:szCs w:val="24"/>
        </w:rPr>
        <w:t>,</w:t>
      </w:r>
      <w:r w:rsidR="00AC4CE6" w:rsidRPr="00270FEC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6A3D97" w:rsidRPr="00270FEC">
        <w:rPr>
          <w:rFonts w:ascii="Arial" w:eastAsia="Arial Unicode MS" w:hAnsi="Arial" w:cs="Arial"/>
          <w:sz w:val="24"/>
          <w:szCs w:val="24"/>
        </w:rPr>
        <w:t xml:space="preserve">koji sudjeluju na izložbenom dijelu Bučijade. </w:t>
      </w:r>
      <w:r w:rsidRPr="00270FEC">
        <w:rPr>
          <w:rFonts w:ascii="Arial" w:eastAsia="Arial Unicode MS" w:hAnsi="Arial" w:cs="Arial"/>
          <w:sz w:val="24"/>
          <w:szCs w:val="24"/>
        </w:rPr>
        <w:t xml:space="preserve">Pod budnom palicom Frane Ridjana, na Bučijadi kuhaju </w:t>
      </w:r>
      <w:r w:rsidRPr="00270FEC">
        <w:rPr>
          <w:rFonts w:ascii="Arial" w:eastAsia="Arial Unicode MS" w:hAnsi="Arial" w:cs="Arial"/>
          <w:b/>
          <w:sz w:val="24"/>
          <w:szCs w:val="24"/>
        </w:rPr>
        <w:t>Mate Janković</w:t>
      </w:r>
      <w:r w:rsidRPr="00270FEC">
        <w:rPr>
          <w:rFonts w:ascii="Arial" w:eastAsia="Arial Unicode MS" w:hAnsi="Arial" w:cs="Arial"/>
          <w:sz w:val="24"/>
          <w:szCs w:val="24"/>
        </w:rPr>
        <w:t xml:space="preserve"> – Lidlov ambasador, </w:t>
      </w:r>
      <w:r w:rsidRPr="00270FEC">
        <w:rPr>
          <w:rFonts w:ascii="Arial" w:eastAsia="Arial Unicode MS" w:hAnsi="Arial" w:cs="Arial"/>
          <w:b/>
          <w:sz w:val="24"/>
          <w:szCs w:val="24"/>
        </w:rPr>
        <w:t>Nastasja Chiara Petrić</w:t>
      </w:r>
      <w:r w:rsidRPr="00270FEC">
        <w:rPr>
          <w:rFonts w:ascii="Arial" w:eastAsia="Arial Unicode MS" w:hAnsi="Arial" w:cs="Arial"/>
          <w:sz w:val="24"/>
          <w:szCs w:val="24"/>
        </w:rPr>
        <w:t xml:space="preserve"> – Chiarin tanjurić, </w:t>
      </w:r>
      <w:r w:rsidRPr="00270FEC">
        <w:rPr>
          <w:rFonts w:ascii="Arial" w:eastAsia="Arial Unicode MS" w:hAnsi="Arial" w:cs="Arial"/>
          <w:b/>
          <w:sz w:val="24"/>
          <w:szCs w:val="24"/>
        </w:rPr>
        <w:t>Branko Ognjenović</w:t>
      </w:r>
      <w:r w:rsidRPr="00270FEC">
        <w:rPr>
          <w:rFonts w:ascii="Arial" w:eastAsia="Arial Unicode MS" w:hAnsi="Arial" w:cs="Arial"/>
          <w:sz w:val="24"/>
          <w:szCs w:val="24"/>
        </w:rPr>
        <w:t xml:space="preserve"> – Majstor Kuhar te mladi chef </w:t>
      </w:r>
      <w:r w:rsidRPr="00270FEC">
        <w:rPr>
          <w:rFonts w:ascii="Arial" w:eastAsia="Arial Unicode MS" w:hAnsi="Arial" w:cs="Arial"/>
          <w:b/>
          <w:sz w:val="24"/>
          <w:szCs w:val="24"/>
        </w:rPr>
        <w:t>Dino Pavanić</w:t>
      </w:r>
      <w:r w:rsidRPr="00270FEC">
        <w:rPr>
          <w:rFonts w:ascii="Arial" w:eastAsia="Arial Unicode MS" w:hAnsi="Arial" w:cs="Arial"/>
          <w:sz w:val="24"/>
          <w:szCs w:val="24"/>
        </w:rPr>
        <w:t xml:space="preserve"> koji radi u zagrebačkom restoranu Mano 2.</w:t>
      </w:r>
    </w:p>
    <w:p w:rsidR="006A3D97" w:rsidRPr="00270FEC" w:rsidRDefault="006A3D97" w:rsidP="006A3D97">
      <w:pPr>
        <w:rPr>
          <w:rFonts w:ascii="Arial" w:hAnsi="Arial" w:cs="Arial"/>
          <w:b/>
          <w:sz w:val="24"/>
          <w:szCs w:val="24"/>
        </w:rPr>
      </w:pPr>
      <w:r w:rsidRPr="00270FEC">
        <w:rPr>
          <w:rFonts w:ascii="Arial" w:hAnsi="Arial" w:cs="Arial"/>
          <w:b/>
          <w:sz w:val="24"/>
          <w:szCs w:val="24"/>
        </w:rPr>
        <w:t>TERMINI RADIONICA</w:t>
      </w:r>
    </w:p>
    <w:p w:rsidR="006A3D97" w:rsidRPr="00270FEC" w:rsidRDefault="006A3D97" w:rsidP="006A3D97">
      <w:pPr>
        <w:rPr>
          <w:rFonts w:ascii="Arial" w:hAnsi="Arial" w:cs="Arial"/>
          <w:sz w:val="24"/>
          <w:szCs w:val="24"/>
        </w:rPr>
      </w:pPr>
      <w:r w:rsidRPr="00270FEC">
        <w:rPr>
          <w:rFonts w:ascii="Arial" w:hAnsi="Arial" w:cs="Arial"/>
          <w:i/>
          <w:sz w:val="24"/>
          <w:szCs w:val="24"/>
        </w:rPr>
        <w:t>Subota</w:t>
      </w:r>
    </w:p>
    <w:p w:rsidR="006A3D97" w:rsidRPr="00270FEC" w:rsidRDefault="006A3D97" w:rsidP="006A3D97">
      <w:pPr>
        <w:rPr>
          <w:rFonts w:ascii="Arial" w:hAnsi="Arial" w:cs="Arial"/>
          <w:sz w:val="24"/>
          <w:szCs w:val="24"/>
        </w:rPr>
      </w:pPr>
      <w:r w:rsidRPr="00270FEC">
        <w:rPr>
          <w:rFonts w:ascii="Arial" w:hAnsi="Arial" w:cs="Arial"/>
          <w:sz w:val="24"/>
          <w:szCs w:val="24"/>
        </w:rPr>
        <w:t xml:space="preserve">12.00 – 12.45 </w:t>
      </w:r>
      <w:r w:rsidR="00AC4CE6" w:rsidRPr="00270FEC">
        <w:rPr>
          <w:rFonts w:ascii="Arial" w:hAnsi="Arial" w:cs="Arial"/>
          <w:sz w:val="24"/>
          <w:szCs w:val="24"/>
        </w:rPr>
        <w:t>–</w:t>
      </w:r>
      <w:r w:rsidRPr="00270FEC">
        <w:rPr>
          <w:rFonts w:ascii="Arial" w:hAnsi="Arial" w:cs="Arial"/>
          <w:sz w:val="24"/>
          <w:szCs w:val="24"/>
        </w:rPr>
        <w:t xml:space="preserve"> Mate Janković, Lidl ambasador</w:t>
      </w:r>
    </w:p>
    <w:p w:rsidR="006A3D97" w:rsidRPr="00270FEC" w:rsidRDefault="006A3D97" w:rsidP="006A3D97">
      <w:pPr>
        <w:rPr>
          <w:rFonts w:ascii="Arial" w:hAnsi="Arial" w:cs="Arial"/>
          <w:sz w:val="24"/>
          <w:szCs w:val="24"/>
        </w:rPr>
      </w:pPr>
      <w:r w:rsidRPr="00270FEC">
        <w:rPr>
          <w:rFonts w:ascii="Arial" w:hAnsi="Arial" w:cs="Arial"/>
          <w:sz w:val="24"/>
          <w:szCs w:val="24"/>
        </w:rPr>
        <w:t>14.00 – 14.45 – Nastasja Chiara Petrić – Chiarin tanjurić (zdravi i originalni obroci za bebe i djecu)</w:t>
      </w:r>
    </w:p>
    <w:p w:rsidR="006A3D97" w:rsidRPr="00270FEC" w:rsidRDefault="006A3D97" w:rsidP="006A3D97">
      <w:pPr>
        <w:rPr>
          <w:rFonts w:ascii="Arial" w:hAnsi="Arial" w:cs="Arial"/>
          <w:sz w:val="24"/>
          <w:szCs w:val="24"/>
        </w:rPr>
      </w:pPr>
      <w:r w:rsidRPr="00270FEC">
        <w:rPr>
          <w:rFonts w:ascii="Arial" w:hAnsi="Arial" w:cs="Arial"/>
          <w:sz w:val="24"/>
          <w:szCs w:val="24"/>
        </w:rPr>
        <w:t>16.00 – 16.30 – Branko Ognjenović, Majstor Kuhar</w:t>
      </w:r>
      <w:bookmarkStart w:id="0" w:name="_GoBack"/>
      <w:bookmarkEnd w:id="0"/>
    </w:p>
    <w:p w:rsidR="006A3D97" w:rsidRPr="00270FEC" w:rsidRDefault="006A3D97" w:rsidP="006A3D97">
      <w:pPr>
        <w:rPr>
          <w:rFonts w:ascii="Arial" w:hAnsi="Arial" w:cs="Arial"/>
          <w:sz w:val="24"/>
          <w:szCs w:val="24"/>
        </w:rPr>
      </w:pPr>
      <w:r w:rsidRPr="00270FEC">
        <w:rPr>
          <w:rFonts w:ascii="Arial" w:hAnsi="Arial" w:cs="Arial"/>
          <w:i/>
          <w:sz w:val="24"/>
          <w:szCs w:val="24"/>
        </w:rPr>
        <w:t>Nedjelja</w:t>
      </w:r>
    </w:p>
    <w:p w:rsidR="006A3D97" w:rsidRPr="00270FEC" w:rsidRDefault="006A3D97" w:rsidP="006A3D97">
      <w:pPr>
        <w:rPr>
          <w:rFonts w:ascii="Arial" w:hAnsi="Arial" w:cs="Arial"/>
          <w:sz w:val="24"/>
          <w:szCs w:val="24"/>
        </w:rPr>
      </w:pPr>
      <w:r w:rsidRPr="00270FEC">
        <w:rPr>
          <w:rFonts w:ascii="Arial" w:hAnsi="Arial" w:cs="Arial"/>
          <w:sz w:val="24"/>
          <w:szCs w:val="24"/>
        </w:rPr>
        <w:t xml:space="preserve">12.00 – 12.45 – Dino Pavanić, Mano 2 </w:t>
      </w:r>
    </w:p>
    <w:p w:rsidR="006A3D97" w:rsidRPr="00270FEC" w:rsidRDefault="006A3D97" w:rsidP="006301ED">
      <w:pPr>
        <w:rPr>
          <w:rFonts w:ascii="Arial" w:eastAsia="Arial Unicode MS" w:hAnsi="Arial" w:cs="Arial"/>
          <w:sz w:val="24"/>
          <w:szCs w:val="24"/>
        </w:rPr>
      </w:pPr>
      <w:r w:rsidRPr="00270FEC">
        <w:rPr>
          <w:rFonts w:ascii="Arial" w:hAnsi="Arial" w:cs="Arial"/>
          <w:sz w:val="24"/>
          <w:szCs w:val="24"/>
        </w:rPr>
        <w:t>14.00 – 14.45 – Dino Pavanić, Mano 2</w:t>
      </w:r>
    </w:p>
    <w:sectPr w:rsidR="006A3D97" w:rsidRPr="00270FEC" w:rsidSect="00AF79F5">
      <w:pgSz w:w="11906" w:h="16838"/>
      <w:pgMar w:top="720" w:right="720" w:bottom="720" w:left="720" w:header="720" w:footer="2268" w:gutter="0"/>
      <w:cols w:space="720"/>
      <w:titlePg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366" w:rsidRDefault="00FF6366" w:rsidP="006E2F63">
      <w:pPr>
        <w:spacing w:after="0"/>
      </w:pPr>
      <w:r>
        <w:separator/>
      </w:r>
    </w:p>
  </w:endnote>
  <w:endnote w:type="continuationSeparator" w:id="0">
    <w:p w:rsidR="00FF6366" w:rsidRDefault="00FF6366" w:rsidP="006E2F6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366" w:rsidRDefault="00FF6366" w:rsidP="006E2F63">
      <w:pPr>
        <w:spacing w:after="0"/>
      </w:pPr>
      <w:r>
        <w:separator/>
      </w:r>
    </w:p>
  </w:footnote>
  <w:footnote w:type="continuationSeparator" w:id="0">
    <w:p w:rsidR="00FF6366" w:rsidRDefault="00FF6366" w:rsidP="006E2F6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 w:hint="default"/>
      </w:r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30A5739"/>
    <w:multiLevelType w:val="hybridMultilevel"/>
    <w:tmpl w:val="E2D6E462"/>
    <w:lvl w:ilvl="0" w:tplc="CC42B54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F138ED"/>
    <w:multiLevelType w:val="hybridMultilevel"/>
    <w:tmpl w:val="2236E9E6"/>
    <w:lvl w:ilvl="0" w:tplc="04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5529C"/>
    <w:rsid w:val="0005098D"/>
    <w:rsid w:val="000570CD"/>
    <w:rsid w:val="00085BBD"/>
    <w:rsid w:val="00107AFC"/>
    <w:rsid w:val="00114D2E"/>
    <w:rsid w:val="001447E5"/>
    <w:rsid w:val="00146C35"/>
    <w:rsid w:val="001A5593"/>
    <w:rsid w:val="001B22CE"/>
    <w:rsid w:val="001D0B02"/>
    <w:rsid w:val="002162CA"/>
    <w:rsid w:val="0026333C"/>
    <w:rsid w:val="00270FEC"/>
    <w:rsid w:val="00293069"/>
    <w:rsid w:val="003200F8"/>
    <w:rsid w:val="00440545"/>
    <w:rsid w:val="0045529C"/>
    <w:rsid w:val="00494790"/>
    <w:rsid w:val="00525C02"/>
    <w:rsid w:val="005C7C97"/>
    <w:rsid w:val="006301ED"/>
    <w:rsid w:val="006A1906"/>
    <w:rsid w:val="006A3D97"/>
    <w:rsid w:val="006E2F63"/>
    <w:rsid w:val="00753DB1"/>
    <w:rsid w:val="007E6487"/>
    <w:rsid w:val="007E6F0F"/>
    <w:rsid w:val="008A3DE5"/>
    <w:rsid w:val="00917BCF"/>
    <w:rsid w:val="009317FD"/>
    <w:rsid w:val="00933136"/>
    <w:rsid w:val="0095633F"/>
    <w:rsid w:val="009E0C0C"/>
    <w:rsid w:val="00A553A1"/>
    <w:rsid w:val="00AC4CE6"/>
    <w:rsid w:val="00AF79F5"/>
    <w:rsid w:val="00B0747B"/>
    <w:rsid w:val="00B72100"/>
    <w:rsid w:val="00B8696B"/>
    <w:rsid w:val="00C63447"/>
    <w:rsid w:val="00CD3F3E"/>
    <w:rsid w:val="00CD679C"/>
    <w:rsid w:val="00CF3145"/>
    <w:rsid w:val="00E86775"/>
    <w:rsid w:val="00F20183"/>
    <w:rsid w:val="00F316C6"/>
    <w:rsid w:val="00FD1518"/>
    <w:rsid w:val="00FF6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183"/>
    <w:pPr>
      <w:suppressAutoHyphens/>
      <w:spacing w:after="200"/>
    </w:pPr>
    <w:rPr>
      <w:rFonts w:ascii="Calibri" w:eastAsia="Calibri" w:hAnsi="Calibri"/>
      <w:sz w:val="22"/>
      <w:szCs w:val="22"/>
      <w:lang w:eastAsia="ar-SA"/>
    </w:rPr>
  </w:style>
  <w:style w:type="paragraph" w:styleId="Naslov2">
    <w:name w:val="heading 2"/>
    <w:basedOn w:val="Normal"/>
    <w:next w:val="Normal"/>
    <w:qFormat/>
    <w:rsid w:val="00F20183"/>
    <w:pPr>
      <w:keepNext/>
      <w:numPr>
        <w:ilvl w:val="1"/>
        <w:numId w:val="1"/>
      </w:numPr>
      <w:spacing w:after="0"/>
      <w:jc w:val="center"/>
      <w:outlineLvl w:val="1"/>
    </w:pPr>
    <w:rPr>
      <w:rFonts w:ascii="Times New Roman" w:eastAsia="Times New Roman" w:hAnsi="Times New Roman"/>
      <w:b/>
      <w:bCs/>
      <w:sz w:val="28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sid w:val="00F20183"/>
    <w:rPr>
      <w:rFonts w:ascii="Arial" w:hAnsi="Arial" w:cs="Arial" w:hint="default"/>
    </w:rPr>
  </w:style>
  <w:style w:type="character" w:customStyle="1" w:styleId="WW8Num1z1">
    <w:name w:val="WW8Num1z1"/>
    <w:rsid w:val="00F20183"/>
  </w:style>
  <w:style w:type="character" w:customStyle="1" w:styleId="WW8Num1z2">
    <w:name w:val="WW8Num1z2"/>
    <w:rsid w:val="00F20183"/>
  </w:style>
  <w:style w:type="character" w:customStyle="1" w:styleId="WW8Num1z3">
    <w:name w:val="WW8Num1z3"/>
    <w:rsid w:val="00F20183"/>
  </w:style>
  <w:style w:type="character" w:customStyle="1" w:styleId="WW8Num1z4">
    <w:name w:val="WW8Num1z4"/>
    <w:rsid w:val="00F20183"/>
  </w:style>
  <w:style w:type="character" w:customStyle="1" w:styleId="WW8Num1z5">
    <w:name w:val="WW8Num1z5"/>
    <w:rsid w:val="00F20183"/>
  </w:style>
  <w:style w:type="character" w:customStyle="1" w:styleId="WW8Num1z6">
    <w:name w:val="WW8Num1z6"/>
    <w:rsid w:val="00F20183"/>
  </w:style>
  <w:style w:type="character" w:customStyle="1" w:styleId="WW8Num1z7">
    <w:name w:val="WW8Num1z7"/>
    <w:rsid w:val="00F20183"/>
  </w:style>
  <w:style w:type="character" w:customStyle="1" w:styleId="WW8Num1z8">
    <w:name w:val="WW8Num1z8"/>
    <w:rsid w:val="00F20183"/>
  </w:style>
  <w:style w:type="character" w:customStyle="1" w:styleId="WW8Num2z0">
    <w:name w:val="WW8Num2z0"/>
    <w:rsid w:val="00F20183"/>
    <w:rPr>
      <w:rFonts w:ascii="Symbol" w:hAnsi="Symbol" w:cs="Symbol" w:hint="default"/>
    </w:rPr>
  </w:style>
  <w:style w:type="character" w:customStyle="1" w:styleId="WW8Num3z0">
    <w:name w:val="WW8Num3z0"/>
    <w:rsid w:val="00F20183"/>
    <w:rPr>
      <w:rFonts w:ascii="Symbol" w:hAnsi="Symbol" w:cs="Symbol" w:hint="default"/>
    </w:rPr>
  </w:style>
  <w:style w:type="character" w:customStyle="1" w:styleId="WW8Num2z1">
    <w:name w:val="WW8Num2z1"/>
    <w:rsid w:val="00F20183"/>
    <w:rPr>
      <w:rFonts w:ascii="Courier New" w:hAnsi="Courier New" w:cs="Courier New" w:hint="default"/>
    </w:rPr>
  </w:style>
  <w:style w:type="character" w:customStyle="1" w:styleId="WW8Num2z2">
    <w:name w:val="WW8Num2z2"/>
    <w:rsid w:val="00F20183"/>
    <w:rPr>
      <w:rFonts w:ascii="Wingdings" w:hAnsi="Wingdings" w:cs="Wingdings" w:hint="default"/>
    </w:rPr>
  </w:style>
  <w:style w:type="character" w:customStyle="1" w:styleId="Zadanifontodlomka1">
    <w:name w:val="Zadani font odlomka1"/>
    <w:rsid w:val="00F20183"/>
  </w:style>
  <w:style w:type="character" w:customStyle="1" w:styleId="ZaglavljeChar">
    <w:name w:val="Zaglavlje Char"/>
    <w:basedOn w:val="Zadanifontodlomka1"/>
    <w:rsid w:val="00F20183"/>
  </w:style>
  <w:style w:type="character" w:customStyle="1" w:styleId="PodnojeChar">
    <w:name w:val="Podnožje Char"/>
    <w:basedOn w:val="Zadanifontodlomka1"/>
    <w:rsid w:val="00F20183"/>
  </w:style>
  <w:style w:type="character" w:customStyle="1" w:styleId="TekstbaloniaChar">
    <w:name w:val="Tekst balončića Char"/>
    <w:rsid w:val="00F20183"/>
    <w:rPr>
      <w:rFonts w:ascii="Tahoma" w:hAnsi="Tahoma" w:cs="Tahoma"/>
      <w:sz w:val="16"/>
      <w:szCs w:val="16"/>
    </w:rPr>
  </w:style>
  <w:style w:type="character" w:styleId="Hiperveza">
    <w:name w:val="Hyperlink"/>
    <w:rsid w:val="00F20183"/>
    <w:rPr>
      <w:color w:val="0000FF"/>
      <w:u w:val="single"/>
    </w:rPr>
  </w:style>
  <w:style w:type="character" w:customStyle="1" w:styleId="Naslov2Char">
    <w:name w:val="Naslov 2 Char"/>
    <w:rsid w:val="00F20183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Heading">
    <w:name w:val="Heading"/>
    <w:basedOn w:val="Normal"/>
    <w:next w:val="Tijeloteksta"/>
    <w:rsid w:val="00F20183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ijeloteksta">
    <w:name w:val="Body Text"/>
    <w:basedOn w:val="Normal"/>
    <w:rsid w:val="00F20183"/>
    <w:pPr>
      <w:spacing w:after="120"/>
    </w:pPr>
  </w:style>
  <w:style w:type="paragraph" w:styleId="Popis">
    <w:name w:val="List"/>
    <w:basedOn w:val="Tijeloteksta"/>
    <w:rsid w:val="00F20183"/>
  </w:style>
  <w:style w:type="paragraph" w:customStyle="1" w:styleId="Caption1">
    <w:name w:val="Caption1"/>
    <w:basedOn w:val="Normal"/>
    <w:rsid w:val="00F2018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rsid w:val="00F20183"/>
    <w:pPr>
      <w:suppressLineNumbers/>
    </w:pPr>
  </w:style>
  <w:style w:type="paragraph" w:styleId="Zaglavlje">
    <w:name w:val="header"/>
    <w:basedOn w:val="Normal"/>
    <w:rsid w:val="00F20183"/>
    <w:pPr>
      <w:spacing w:after="0"/>
    </w:pPr>
  </w:style>
  <w:style w:type="paragraph" w:styleId="Podnoje">
    <w:name w:val="footer"/>
    <w:basedOn w:val="Normal"/>
    <w:rsid w:val="00F20183"/>
    <w:pPr>
      <w:spacing w:after="0"/>
    </w:pPr>
  </w:style>
  <w:style w:type="paragraph" w:styleId="Tekstbalonia">
    <w:name w:val="Balloon Text"/>
    <w:basedOn w:val="Normal"/>
    <w:rsid w:val="00F20183"/>
    <w:pPr>
      <w:spacing w:after="0"/>
    </w:pPr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rsid w:val="00F20183"/>
    <w:pPr>
      <w:spacing w:before="280" w:after="280"/>
    </w:pPr>
    <w:rPr>
      <w:rFonts w:ascii="Times New Roman" w:eastAsia="Times New Roman" w:hAnsi="Times New Roman"/>
      <w:sz w:val="24"/>
      <w:szCs w:val="24"/>
    </w:rPr>
  </w:style>
  <w:style w:type="paragraph" w:styleId="Bezproreda">
    <w:name w:val="No Spacing"/>
    <w:qFormat/>
    <w:rsid w:val="00F20183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TableContents">
    <w:name w:val="Table Contents"/>
    <w:basedOn w:val="Normal"/>
    <w:rsid w:val="00F20183"/>
    <w:pPr>
      <w:suppressLineNumbers/>
    </w:pPr>
  </w:style>
  <w:style w:type="paragraph" w:customStyle="1" w:styleId="TableHeading">
    <w:name w:val="Table Heading"/>
    <w:basedOn w:val="TableContents"/>
    <w:rsid w:val="00F20183"/>
    <w:pPr>
      <w:jc w:val="center"/>
    </w:pPr>
    <w:rPr>
      <w:b/>
      <w:bCs/>
    </w:rPr>
  </w:style>
  <w:style w:type="paragraph" w:styleId="Naslov">
    <w:name w:val="Title"/>
    <w:next w:val="Normal"/>
    <w:link w:val="NaslovChar"/>
    <w:uiPriority w:val="10"/>
    <w:qFormat/>
    <w:rsid w:val="006A3D97"/>
    <w:pPr>
      <w:spacing w:after="160"/>
      <w:contextualSpacing/>
    </w:pPr>
    <w:rPr>
      <w:rFonts w:ascii="Cambria" w:hAnsi="Cambria"/>
      <w:smallCaps/>
      <w:color w:val="17365D"/>
      <w:spacing w:val="5"/>
      <w:sz w:val="72"/>
      <w:szCs w:val="72"/>
      <w:lang w:val="en-US" w:eastAsia="en-US" w:bidi="en-US"/>
    </w:rPr>
  </w:style>
  <w:style w:type="character" w:customStyle="1" w:styleId="NaslovChar">
    <w:name w:val="Naslov Char"/>
    <w:basedOn w:val="Zadanifontodlomka"/>
    <w:link w:val="Naslov"/>
    <w:uiPriority w:val="10"/>
    <w:rsid w:val="006A3D97"/>
    <w:rPr>
      <w:rFonts w:ascii="Cambria" w:hAnsi="Cambria"/>
      <w:smallCaps/>
      <w:color w:val="17365D"/>
      <w:spacing w:val="5"/>
      <w:sz w:val="72"/>
      <w:szCs w:val="72"/>
      <w:lang w:val="en-US" w:eastAsia="en-US" w:bidi="en-US"/>
    </w:rPr>
  </w:style>
  <w:style w:type="paragraph" w:styleId="Odlomakpopisa">
    <w:name w:val="List Paragraph"/>
    <w:basedOn w:val="Normal"/>
    <w:uiPriority w:val="34"/>
    <w:qFormat/>
    <w:rsid w:val="006A3D97"/>
    <w:pPr>
      <w:suppressAutoHyphens w:val="0"/>
      <w:spacing w:after="160" w:line="288" w:lineRule="auto"/>
      <w:ind w:left="720"/>
      <w:contextualSpacing/>
    </w:pPr>
    <w:rPr>
      <w:rFonts w:eastAsia="Times New Roman"/>
      <w:color w:val="5A5A5A"/>
      <w:sz w:val="20"/>
      <w:szCs w:val="20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  <w:rPr>
      <w:rFonts w:ascii="Calibri" w:eastAsia="Calibri" w:hAnsi="Calibri"/>
      <w:sz w:val="22"/>
      <w:szCs w:val="22"/>
      <w:lang w:eastAsia="ar-SA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after="0"/>
      <w:jc w:val="center"/>
      <w:outlineLvl w:val="1"/>
    </w:pPr>
    <w:rPr>
      <w:rFonts w:ascii="Times New Roman" w:eastAsia="Times New Roman" w:hAnsi="Times New Roman"/>
      <w:b/>
      <w:bCs/>
      <w:sz w:val="28"/>
      <w:szCs w:val="24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Zadanifontodlomka1">
    <w:name w:val="Zadani font odlomka1"/>
  </w:style>
  <w:style w:type="character" w:customStyle="1" w:styleId="ZaglavljeChar">
    <w:name w:val="Zaglavlje Char"/>
    <w:basedOn w:val="Zadanifontodlomka1"/>
  </w:style>
  <w:style w:type="character" w:customStyle="1" w:styleId="PodnojeChar">
    <w:name w:val="Podnožje Char"/>
    <w:basedOn w:val="Zadanifontodlomka1"/>
  </w:style>
  <w:style w:type="character" w:customStyle="1" w:styleId="TekstbaloniaChar">
    <w:name w:val="Tekst balončića Char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Naslov2Char">
    <w:name w:val="Naslov 2 Char"/>
    <w:rPr>
      <w:rFonts w:ascii="Times New Roman" w:eastAsia="Times New Roman" w:hAnsi="Times New Roman" w:cs="Times New Roman"/>
      <w:b/>
      <w:bCs/>
      <w:sz w:val="28"/>
      <w:szCs w:val="24"/>
      <w:lang w:val="x-non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customStyle="1" w:styleId="Caption1">
    <w:name w:val="Caption1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pPr>
      <w:spacing w:after="0"/>
    </w:pPr>
  </w:style>
  <w:style w:type="paragraph" w:styleId="Footer">
    <w:name w:val="footer"/>
    <w:basedOn w:val="Normal"/>
    <w:pPr>
      <w:spacing w:after="0"/>
    </w:pPr>
  </w:style>
  <w:style w:type="paragraph" w:styleId="BalloonText">
    <w:name w:val="Balloon Text"/>
    <w:basedOn w:val="Normal"/>
    <w:pPr>
      <w:spacing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280" w:after="280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itle">
    <w:name w:val="Title"/>
    <w:next w:val="Normal"/>
    <w:link w:val="TitleChar"/>
    <w:uiPriority w:val="10"/>
    <w:qFormat/>
    <w:rsid w:val="006A3D97"/>
    <w:pPr>
      <w:spacing w:after="160"/>
      <w:contextualSpacing/>
    </w:pPr>
    <w:rPr>
      <w:rFonts w:ascii="Cambria" w:hAnsi="Cambria"/>
      <w:smallCaps/>
      <w:color w:val="17365D"/>
      <w:spacing w:val="5"/>
      <w:sz w:val="72"/>
      <w:szCs w:val="72"/>
      <w:lang w:val="en-US"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6A3D97"/>
    <w:rPr>
      <w:rFonts w:ascii="Cambria" w:hAnsi="Cambria"/>
      <w:smallCaps/>
      <w:color w:val="17365D"/>
      <w:spacing w:val="5"/>
      <w:sz w:val="72"/>
      <w:szCs w:val="72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6A3D97"/>
    <w:pPr>
      <w:suppressAutoHyphens w:val="0"/>
      <w:spacing w:after="160" w:line="288" w:lineRule="auto"/>
      <w:ind w:left="720"/>
      <w:contextualSpacing/>
    </w:pPr>
    <w:rPr>
      <w:rFonts w:eastAsia="Times New Roman"/>
      <w:color w:val="5A5A5A"/>
      <w:sz w:val="20"/>
      <w:szCs w:val="20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25BD-31E6-469A-AA2F-DB6A8B5F2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Matija</dc:creator>
  <cp:lastModifiedBy>Ankica</cp:lastModifiedBy>
  <cp:revision>2</cp:revision>
  <cp:lastPrinted>2016-09-27T09:27:00Z</cp:lastPrinted>
  <dcterms:created xsi:type="dcterms:W3CDTF">2016-09-27T15:14:00Z</dcterms:created>
  <dcterms:modified xsi:type="dcterms:W3CDTF">2016-09-27T15:14:00Z</dcterms:modified>
</cp:coreProperties>
</file>